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07" w:rsidRDefault="00D5563A" w:rsidP="00610E07">
      <w:pPr>
        <w:pageBreakBefore/>
        <w:rPr>
          <w:rFonts w:ascii="Arial" w:hAnsi="Arial" w:cs="Arial"/>
          <w:b/>
          <w:lang w:val="de-DE"/>
        </w:rPr>
      </w:pPr>
      <w:proofErr w:type="spellStart"/>
      <w:r>
        <w:rPr>
          <w:rFonts w:ascii="Arial" w:hAnsi="Arial" w:cs="Arial"/>
          <w:b/>
          <w:lang w:val="de-DE"/>
        </w:rPr>
        <w:t>Attachment</w:t>
      </w:r>
      <w:proofErr w:type="spellEnd"/>
      <w:r>
        <w:rPr>
          <w:rFonts w:ascii="Arial" w:hAnsi="Arial" w:cs="Arial"/>
          <w:b/>
          <w:lang w:val="de-DE"/>
        </w:rPr>
        <w:t xml:space="preserve"> </w:t>
      </w:r>
      <w:r w:rsidR="00610E07">
        <w:rPr>
          <w:rFonts w:ascii="Arial" w:hAnsi="Arial" w:cs="Arial"/>
          <w:b/>
          <w:lang w:val="de-DE"/>
        </w:rPr>
        <w:t>16</w:t>
      </w:r>
    </w:p>
    <w:p w:rsidR="00610E07" w:rsidRDefault="00610E07" w:rsidP="00610E07">
      <w:pPr>
        <w:rPr>
          <w:rFonts w:ascii="Arial" w:hAnsi="Arial" w:cs="Arial"/>
          <w:b/>
          <w:lang w:val="de-DE"/>
        </w:rPr>
      </w:pPr>
    </w:p>
    <w:p w:rsidR="00610E07" w:rsidRDefault="00610E07" w:rsidP="00610E07">
      <w:pPr>
        <w:rPr>
          <w:rFonts w:ascii="Arial" w:hAnsi="Arial" w:cs="Arial"/>
          <w:b/>
          <w:lang w:val="de-DE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4714"/>
        <w:gridCol w:w="4714"/>
        <w:gridCol w:w="4774"/>
      </w:tblGrid>
      <w:tr w:rsidR="00610E07" w:rsidTr="007F3810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</w:pPr>
          </w:p>
          <w:p w:rsidR="00610E07" w:rsidRDefault="00610E07" w:rsidP="007F381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:-)</w:t>
            </w: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:-(</w:t>
            </w: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jc w:val="center"/>
              <w:rPr>
                <w:rFonts w:ascii="Arial" w:hAnsi="Arial" w:cs="Arial"/>
                <w:b/>
                <w:sz w:val="40"/>
                <w:szCs w:val="40"/>
                <w:lang w:val="de-DE"/>
              </w:rPr>
            </w:pPr>
          </w:p>
          <w:p w:rsidR="00610E07" w:rsidRDefault="00D5563A" w:rsidP="007F3810">
            <w:pPr>
              <w:jc w:val="center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de-DE"/>
              </w:rPr>
              <w:t>? / ...</w:t>
            </w:r>
          </w:p>
        </w:tc>
      </w:tr>
      <w:tr w:rsidR="00610E07" w:rsidTr="007F3810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  <w:p w:rsidR="00610E07" w:rsidRDefault="00610E07" w:rsidP="007F3810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E07" w:rsidRDefault="00610E07" w:rsidP="007F3810">
            <w:pPr>
              <w:snapToGrid w:val="0"/>
              <w:rPr>
                <w:rFonts w:ascii="Arial" w:hAnsi="Arial" w:cs="Arial"/>
                <w:b/>
                <w:lang w:val="de-DE"/>
              </w:rPr>
            </w:pPr>
          </w:p>
        </w:tc>
      </w:tr>
    </w:tbl>
    <w:p w:rsidR="00610E07" w:rsidRDefault="00610E07" w:rsidP="00610E07">
      <w:pPr>
        <w:jc w:val="both"/>
      </w:pPr>
    </w:p>
    <w:p w:rsidR="00556318" w:rsidRDefault="00556318"/>
    <w:sectPr w:rsidR="00556318" w:rsidSect="00610E07">
      <w:pgSz w:w="15840" w:h="24480" w:code="3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0E07"/>
    <w:rsid w:val="000F692C"/>
    <w:rsid w:val="00556318"/>
    <w:rsid w:val="00610E07"/>
    <w:rsid w:val="008B33DB"/>
    <w:rsid w:val="008E27AB"/>
    <w:rsid w:val="00D55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0E07"/>
    <w:pPr>
      <w:widowControl w:val="0"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Helena</cp:lastModifiedBy>
  <cp:revision>2</cp:revision>
  <dcterms:created xsi:type="dcterms:W3CDTF">2013-05-19T10:09:00Z</dcterms:created>
  <dcterms:modified xsi:type="dcterms:W3CDTF">2013-11-19T10:35:00Z</dcterms:modified>
</cp:coreProperties>
</file>